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425" w:rsidRDefault="0024503E">
      <w:pPr>
        <w:pStyle w:val="Title"/>
        <w:spacing w:line="228" w:lineRule="auto"/>
      </w:pPr>
      <w:bookmarkStart w:id="0" w:name="_GoBack"/>
      <w:bookmarkEnd w:id="0"/>
      <w:r>
        <w:rPr>
          <w:sz w:val="28"/>
        </w:rPr>
        <w:t>I</w:t>
      </w:r>
      <w:r>
        <w:t>nstrucciones</w:t>
      </w:r>
      <w:r>
        <w:rPr>
          <w:spacing w:val="-10"/>
        </w:rPr>
        <w:t xml:space="preserve"> </w:t>
      </w:r>
      <w:r>
        <w:t>del</w:t>
      </w:r>
      <w:r>
        <w:rPr>
          <w:spacing w:val="-14"/>
        </w:rPr>
        <w:t xml:space="preserve"> </w:t>
      </w:r>
      <w:r>
        <w:t>formulario</w:t>
      </w:r>
      <w:r>
        <w:rPr>
          <w:spacing w:val="-14"/>
        </w:rPr>
        <w:t xml:space="preserve"> </w:t>
      </w:r>
      <w:r>
        <w:t>para</w:t>
      </w:r>
      <w:r>
        <w:rPr>
          <w:spacing w:val="-13"/>
        </w:rPr>
        <w:t xml:space="preserve"> </w:t>
      </w:r>
      <w:r>
        <w:t>el</w:t>
      </w:r>
      <w:r>
        <w:rPr>
          <w:spacing w:val="-14"/>
        </w:rPr>
        <w:t xml:space="preserve"> </w:t>
      </w:r>
      <w:r>
        <w:t>Aviso</w:t>
      </w:r>
      <w:r>
        <w:rPr>
          <w:spacing w:val="-11"/>
        </w:rPr>
        <w:t xml:space="preserve"> </w:t>
      </w:r>
      <w:r>
        <w:t>detallado</w:t>
      </w:r>
      <w:r>
        <w:rPr>
          <w:spacing w:val="-12"/>
        </w:rPr>
        <w:t xml:space="preserve"> </w:t>
      </w:r>
      <w:r>
        <w:t>del</w:t>
      </w:r>
      <w:r>
        <w:rPr>
          <w:spacing w:val="-9"/>
        </w:rPr>
        <w:t xml:space="preserve"> </w:t>
      </w:r>
      <w:r>
        <w:t>alta (DND) CMS-10066</w:t>
      </w:r>
    </w:p>
    <w:p w:rsidR="00AF7425" w:rsidRDefault="00AF7425">
      <w:pPr>
        <w:pStyle w:val="BodyText"/>
        <w:rPr>
          <w:b/>
          <w:sz w:val="35"/>
        </w:rPr>
      </w:pPr>
    </w:p>
    <w:p w:rsidR="00AF7425" w:rsidRDefault="0024503E">
      <w:pPr>
        <w:pStyle w:val="BodyText"/>
        <w:ind w:left="120" w:right="368"/>
      </w:pPr>
      <w:r>
        <w:t>El hospital o plan de salud de Medicare deberá entregar una copia cumplimentada de este aviso a los beneficiarios/afiliados al recibir la notificación de la Organización para el Mejoramiento de Calidad (QIO, por sus siglas en inglés) informando que el beneficiario/afiliado</w:t>
      </w:r>
      <w:r>
        <w:rPr>
          <w:spacing w:val="-8"/>
        </w:rPr>
        <w:t xml:space="preserve"> </w:t>
      </w:r>
      <w:r>
        <w:t>ha</w:t>
      </w:r>
      <w:r>
        <w:rPr>
          <w:spacing w:val="-8"/>
        </w:rPr>
        <w:t xml:space="preserve"> </w:t>
      </w:r>
      <w:r>
        <w:t>apelado</w:t>
      </w:r>
      <w:r>
        <w:rPr>
          <w:spacing w:val="-8"/>
        </w:rPr>
        <w:t xml:space="preserve"> </w:t>
      </w:r>
      <w:r>
        <w:t>el</w:t>
      </w:r>
      <w:r>
        <w:rPr>
          <w:spacing w:val="-8"/>
        </w:rPr>
        <w:t xml:space="preserve"> </w:t>
      </w:r>
      <w:r>
        <w:t>alta</w:t>
      </w:r>
      <w:r>
        <w:rPr>
          <w:spacing w:val="-8"/>
        </w:rPr>
        <w:t xml:space="preserve"> </w:t>
      </w:r>
      <w:r>
        <w:t>del</w:t>
      </w:r>
      <w:r>
        <w:rPr>
          <w:spacing w:val="-8"/>
        </w:rPr>
        <w:t xml:space="preserve"> </w:t>
      </w:r>
      <w:r>
        <w:t>hospital.</w:t>
      </w:r>
      <w:r>
        <w:rPr>
          <w:spacing w:val="-6"/>
        </w:rPr>
        <w:t xml:space="preserve"> </w:t>
      </w:r>
      <w:r>
        <w:t>Se</w:t>
      </w:r>
      <w:r>
        <w:rPr>
          <w:spacing w:val="-8"/>
        </w:rPr>
        <w:t xml:space="preserve"> </w:t>
      </w:r>
      <w:r>
        <w:t>deberá</w:t>
      </w:r>
      <w:r>
        <w:rPr>
          <w:spacing w:val="-8"/>
        </w:rPr>
        <w:t xml:space="preserve"> </w:t>
      </w:r>
      <w:r>
        <w:t>proveer</w:t>
      </w:r>
      <w:r>
        <w:rPr>
          <w:spacing w:val="-7"/>
        </w:rPr>
        <w:t xml:space="preserve"> </w:t>
      </w:r>
      <w:r>
        <w:t>el</w:t>
      </w:r>
      <w:r>
        <w:rPr>
          <w:spacing w:val="-8"/>
        </w:rPr>
        <w:t xml:space="preserve"> </w:t>
      </w:r>
      <w:r>
        <w:t>DND</w:t>
      </w:r>
      <w:r>
        <w:rPr>
          <w:spacing w:val="-8"/>
        </w:rPr>
        <w:t xml:space="preserve"> </w:t>
      </w:r>
      <w:r>
        <w:t>al</w:t>
      </w:r>
      <w:r>
        <w:rPr>
          <w:spacing w:val="-8"/>
        </w:rPr>
        <w:t xml:space="preserve"> </w:t>
      </w:r>
      <w:r>
        <w:t>mediodía</w:t>
      </w:r>
      <w:r>
        <w:rPr>
          <w:spacing w:val="-8"/>
        </w:rPr>
        <w:t xml:space="preserve"> </w:t>
      </w:r>
      <w:r>
        <w:t>del día después de recibir la notificación de la QIO, a más tardar.</w:t>
      </w:r>
    </w:p>
    <w:p w:rsidR="00AF7425" w:rsidRDefault="00AF7425">
      <w:pPr>
        <w:pStyle w:val="BodyText"/>
        <w:spacing w:before="7"/>
        <w:rPr>
          <w:sz w:val="23"/>
        </w:rPr>
      </w:pPr>
    </w:p>
    <w:p w:rsidR="00AF7425" w:rsidRDefault="0024503E">
      <w:pPr>
        <w:pStyle w:val="BodyText"/>
        <w:ind w:left="119" w:right="172"/>
      </w:pPr>
      <w:r>
        <w:rPr>
          <w:b/>
        </w:rPr>
        <w:t>Título:</w:t>
      </w:r>
      <w:r>
        <w:rPr>
          <w:b/>
          <w:spacing w:val="40"/>
        </w:rPr>
        <w:t xml:space="preserve"> </w:t>
      </w:r>
      <w:r>
        <w:t>Ingresar información</w:t>
      </w:r>
      <w:r>
        <w:rPr>
          <w:spacing w:val="-1"/>
        </w:rPr>
        <w:t xml:space="preserve"> </w:t>
      </w:r>
      <w:r>
        <w:t>de</w:t>
      </w:r>
      <w:r>
        <w:rPr>
          <w:spacing w:val="-1"/>
        </w:rPr>
        <w:t xml:space="preserve"> </w:t>
      </w:r>
      <w:r>
        <w:t>contacto</w:t>
      </w:r>
      <w:r>
        <w:rPr>
          <w:spacing w:val="-1"/>
        </w:rPr>
        <w:t xml:space="preserve"> </w:t>
      </w:r>
      <w:r>
        <w:t>aquí: Antes del</w:t>
      </w:r>
      <w:r>
        <w:rPr>
          <w:spacing w:val="-1"/>
        </w:rPr>
        <w:t xml:space="preserve"> </w:t>
      </w:r>
      <w:r>
        <w:t>título</w:t>
      </w:r>
      <w:r>
        <w:rPr>
          <w:spacing w:val="-1"/>
        </w:rPr>
        <w:t xml:space="preserve"> </w:t>
      </w:r>
      <w:r>
        <w:t>del</w:t>
      </w:r>
      <w:r>
        <w:rPr>
          <w:spacing w:val="-1"/>
        </w:rPr>
        <w:t xml:space="preserve"> </w:t>
      </w:r>
      <w:r>
        <w:t>formulario</w:t>
      </w:r>
      <w:r>
        <w:rPr>
          <w:spacing w:val="-1"/>
        </w:rPr>
        <w:t xml:space="preserve"> </w:t>
      </w:r>
      <w:r>
        <w:t>deberán</w:t>
      </w:r>
      <w:r>
        <w:rPr>
          <w:spacing w:val="-1"/>
        </w:rPr>
        <w:t xml:space="preserve"> </w:t>
      </w:r>
      <w:r>
        <w:t>aparecer el</w:t>
      </w:r>
      <w:r>
        <w:rPr>
          <w:spacing w:val="-6"/>
        </w:rPr>
        <w:t xml:space="preserve"> </w:t>
      </w:r>
      <w:r>
        <w:t>nombre,</w:t>
      </w:r>
      <w:r>
        <w:rPr>
          <w:spacing w:val="-6"/>
        </w:rPr>
        <w:t xml:space="preserve"> </w:t>
      </w:r>
      <w:r>
        <w:t>la</w:t>
      </w:r>
      <w:r>
        <w:rPr>
          <w:spacing w:val="-6"/>
        </w:rPr>
        <w:t xml:space="preserve"> </w:t>
      </w:r>
      <w:r>
        <w:t>dirección</w:t>
      </w:r>
      <w:r>
        <w:rPr>
          <w:spacing w:val="-6"/>
        </w:rPr>
        <w:t xml:space="preserve"> </w:t>
      </w:r>
      <w:r>
        <w:t>y</w:t>
      </w:r>
      <w:r>
        <w:rPr>
          <w:spacing w:val="-7"/>
        </w:rPr>
        <w:t xml:space="preserve"> </w:t>
      </w:r>
      <w:r>
        <w:t>el</w:t>
      </w:r>
      <w:r>
        <w:rPr>
          <w:spacing w:val="-6"/>
        </w:rPr>
        <w:t xml:space="preserve"> </w:t>
      </w:r>
      <w:r>
        <w:t>número</w:t>
      </w:r>
      <w:r>
        <w:rPr>
          <w:spacing w:val="-6"/>
        </w:rPr>
        <w:t xml:space="preserve"> </w:t>
      </w:r>
      <w:r>
        <w:t>de</w:t>
      </w:r>
      <w:r>
        <w:rPr>
          <w:spacing w:val="-6"/>
        </w:rPr>
        <w:t xml:space="preserve"> </w:t>
      </w:r>
      <w:r>
        <w:t>teléfono</w:t>
      </w:r>
      <w:r>
        <w:rPr>
          <w:spacing w:val="-6"/>
        </w:rPr>
        <w:t xml:space="preserve"> </w:t>
      </w:r>
      <w:r>
        <w:t>del</w:t>
      </w:r>
      <w:r>
        <w:rPr>
          <w:spacing w:val="-6"/>
        </w:rPr>
        <w:t xml:space="preserve"> </w:t>
      </w:r>
      <w:r>
        <w:t>hospital</w:t>
      </w:r>
      <w:r>
        <w:rPr>
          <w:spacing w:val="-6"/>
        </w:rPr>
        <w:t xml:space="preserve"> </w:t>
      </w:r>
      <w:r>
        <w:t>o</w:t>
      </w:r>
      <w:r>
        <w:rPr>
          <w:spacing w:val="-3"/>
        </w:rPr>
        <w:t xml:space="preserve"> </w:t>
      </w:r>
      <w:r>
        <w:t>del</w:t>
      </w:r>
      <w:r>
        <w:rPr>
          <w:spacing w:val="-6"/>
        </w:rPr>
        <w:t xml:space="preserve"> </w:t>
      </w:r>
      <w:r>
        <w:t>plan</w:t>
      </w:r>
      <w:r>
        <w:rPr>
          <w:spacing w:val="-6"/>
        </w:rPr>
        <w:t xml:space="preserve"> </w:t>
      </w:r>
      <w:r>
        <w:t>de</w:t>
      </w:r>
      <w:r>
        <w:rPr>
          <w:spacing w:val="-6"/>
        </w:rPr>
        <w:t xml:space="preserve"> </w:t>
      </w:r>
      <w:r>
        <w:t>salud</w:t>
      </w:r>
      <w:r>
        <w:rPr>
          <w:spacing w:val="-6"/>
        </w:rPr>
        <w:t xml:space="preserve"> </w:t>
      </w:r>
      <w:r>
        <w:t>de</w:t>
      </w:r>
      <w:r>
        <w:rPr>
          <w:spacing w:val="-6"/>
        </w:rPr>
        <w:t xml:space="preserve"> </w:t>
      </w:r>
      <w:r>
        <w:t>Medicare</w:t>
      </w:r>
      <w:r>
        <w:rPr>
          <w:spacing w:val="-6"/>
        </w:rPr>
        <w:t xml:space="preserve"> </w:t>
      </w:r>
      <w:r>
        <w:t>que entrega el aviso.</w:t>
      </w:r>
      <w:r>
        <w:rPr>
          <w:spacing w:val="40"/>
        </w:rPr>
        <w:t xml:space="preserve"> </w:t>
      </w:r>
      <w:r>
        <w:t xml:space="preserve">No se requiere el logotipo registrado de la entidad, pero el uso de este es </w:t>
      </w:r>
      <w:r>
        <w:rPr>
          <w:spacing w:val="-2"/>
        </w:rPr>
        <w:t>permitido.</w:t>
      </w:r>
    </w:p>
    <w:p w:rsidR="00AF7425" w:rsidRDefault="00AF7425">
      <w:pPr>
        <w:pStyle w:val="BodyText"/>
        <w:spacing w:before="8"/>
        <w:rPr>
          <w:sz w:val="23"/>
        </w:rPr>
      </w:pPr>
    </w:p>
    <w:p w:rsidR="00AF7425" w:rsidRDefault="0024503E">
      <w:pPr>
        <w:pStyle w:val="BodyText"/>
        <w:ind w:left="119"/>
      </w:pPr>
      <w:r>
        <w:rPr>
          <w:b/>
        </w:rPr>
        <w:t>Fecha:</w:t>
      </w:r>
      <w:r>
        <w:rPr>
          <w:b/>
          <w:spacing w:val="52"/>
        </w:rPr>
        <w:t xml:space="preserve"> </w:t>
      </w:r>
      <w:r>
        <w:t>Ingrese</w:t>
      </w:r>
      <w:r>
        <w:rPr>
          <w:spacing w:val="-4"/>
        </w:rPr>
        <w:t xml:space="preserve"> </w:t>
      </w:r>
      <w:r>
        <w:t>la</w:t>
      </w:r>
      <w:r>
        <w:rPr>
          <w:spacing w:val="-4"/>
        </w:rPr>
        <w:t xml:space="preserve"> </w:t>
      </w:r>
      <w:r>
        <w:t>fecha</w:t>
      </w:r>
      <w:r>
        <w:rPr>
          <w:spacing w:val="-4"/>
        </w:rPr>
        <w:t xml:space="preserve"> </w:t>
      </w:r>
      <w:r>
        <w:t>en</w:t>
      </w:r>
      <w:r>
        <w:rPr>
          <w:spacing w:val="-4"/>
        </w:rPr>
        <w:t xml:space="preserve"> </w:t>
      </w:r>
      <w:r>
        <w:t>que</w:t>
      </w:r>
      <w:r>
        <w:rPr>
          <w:spacing w:val="-4"/>
        </w:rPr>
        <w:t xml:space="preserve"> </w:t>
      </w:r>
      <w:r>
        <w:t>el</w:t>
      </w:r>
      <w:r>
        <w:rPr>
          <w:spacing w:val="-4"/>
        </w:rPr>
        <w:t xml:space="preserve"> </w:t>
      </w:r>
      <w:r>
        <w:t>hospital</w:t>
      </w:r>
      <w:r>
        <w:rPr>
          <w:spacing w:val="-4"/>
        </w:rPr>
        <w:t xml:space="preserve"> </w:t>
      </w:r>
      <w:r>
        <w:t>o</w:t>
      </w:r>
      <w:r>
        <w:rPr>
          <w:spacing w:val="-4"/>
        </w:rPr>
        <w:t xml:space="preserve"> </w:t>
      </w:r>
      <w:r>
        <w:t>plan</w:t>
      </w:r>
      <w:r>
        <w:rPr>
          <w:spacing w:val="-4"/>
        </w:rPr>
        <w:t xml:space="preserve"> </w:t>
      </w:r>
      <w:r>
        <w:t>entrega</w:t>
      </w:r>
      <w:r>
        <w:rPr>
          <w:spacing w:val="-4"/>
        </w:rPr>
        <w:t xml:space="preserve"> </w:t>
      </w:r>
      <w:r>
        <w:t>el</w:t>
      </w:r>
      <w:r>
        <w:rPr>
          <w:spacing w:val="-3"/>
        </w:rPr>
        <w:t xml:space="preserve"> </w:t>
      </w:r>
      <w:r>
        <w:rPr>
          <w:spacing w:val="-2"/>
        </w:rPr>
        <w:t>aviso.</w:t>
      </w:r>
    </w:p>
    <w:p w:rsidR="00AF7425" w:rsidRDefault="00AF7425">
      <w:pPr>
        <w:pStyle w:val="BodyText"/>
        <w:spacing w:before="1"/>
        <w:rPr>
          <w:sz w:val="24"/>
        </w:rPr>
      </w:pPr>
    </w:p>
    <w:p w:rsidR="00AF7425" w:rsidRDefault="0024503E">
      <w:pPr>
        <w:ind w:left="119"/>
      </w:pPr>
      <w:r>
        <w:rPr>
          <w:b/>
        </w:rPr>
        <w:t>Nombre</w:t>
      </w:r>
      <w:r>
        <w:rPr>
          <w:b/>
          <w:spacing w:val="-11"/>
        </w:rPr>
        <w:t xml:space="preserve"> </w:t>
      </w:r>
      <w:r>
        <w:rPr>
          <w:b/>
        </w:rPr>
        <w:t>del</w:t>
      </w:r>
      <w:r>
        <w:rPr>
          <w:b/>
          <w:spacing w:val="-11"/>
        </w:rPr>
        <w:t xml:space="preserve"> </w:t>
      </w:r>
      <w:r>
        <w:rPr>
          <w:b/>
        </w:rPr>
        <w:t>paciente:</w:t>
      </w:r>
      <w:r>
        <w:rPr>
          <w:b/>
          <w:spacing w:val="40"/>
        </w:rPr>
        <w:t xml:space="preserve"> </w:t>
      </w:r>
      <w:r>
        <w:t>Ingrese</w:t>
      </w:r>
      <w:r>
        <w:rPr>
          <w:spacing w:val="-11"/>
        </w:rPr>
        <w:t xml:space="preserve"> </w:t>
      </w:r>
      <w:r>
        <w:t>los</w:t>
      </w:r>
      <w:r>
        <w:rPr>
          <w:spacing w:val="-10"/>
        </w:rPr>
        <w:t xml:space="preserve"> </w:t>
      </w:r>
      <w:r>
        <w:t>nombres</w:t>
      </w:r>
      <w:r>
        <w:rPr>
          <w:spacing w:val="-10"/>
        </w:rPr>
        <w:t xml:space="preserve"> </w:t>
      </w:r>
      <w:r>
        <w:t>y</w:t>
      </w:r>
      <w:r>
        <w:rPr>
          <w:spacing w:val="-14"/>
        </w:rPr>
        <w:t xml:space="preserve"> </w:t>
      </w:r>
      <w:r>
        <w:t>apellidos</w:t>
      </w:r>
      <w:r>
        <w:rPr>
          <w:spacing w:val="-9"/>
        </w:rPr>
        <w:t xml:space="preserve"> </w:t>
      </w:r>
      <w:r>
        <w:t>del</w:t>
      </w:r>
      <w:r>
        <w:rPr>
          <w:spacing w:val="-11"/>
        </w:rPr>
        <w:t xml:space="preserve"> </w:t>
      </w:r>
      <w:r>
        <w:rPr>
          <w:spacing w:val="-2"/>
        </w:rPr>
        <w:t>beneficiario/afiliado.</w:t>
      </w:r>
    </w:p>
    <w:p w:rsidR="00AF7425" w:rsidRDefault="00AF7425">
      <w:pPr>
        <w:pStyle w:val="BodyText"/>
        <w:spacing w:before="10"/>
        <w:rPr>
          <w:sz w:val="23"/>
        </w:rPr>
      </w:pPr>
    </w:p>
    <w:p w:rsidR="00AF7425" w:rsidRDefault="0024503E">
      <w:pPr>
        <w:pStyle w:val="BodyText"/>
        <w:ind w:left="119" w:right="172"/>
      </w:pPr>
      <w:r>
        <w:rPr>
          <w:b/>
        </w:rPr>
        <w:t>Número del paciente:</w:t>
      </w:r>
      <w:r>
        <w:rPr>
          <w:b/>
          <w:spacing w:val="40"/>
        </w:rPr>
        <w:t xml:space="preserve"> </w:t>
      </w:r>
      <w:r>
        <w:t>El número del paciente podría ser un expediente médico único u otro número</w:t>
      </w:r>
      <w:r>
        <w:rPr>
          <w:spacing w:val="-7"/>
        </w:rPr>
        <w:t xml:space="preserve"> </w:t>
      </w:r>
      <w:r>
        <w:t>de</w:t>
      </w:r>
      <w:r>
        <w:rPr>
          <w:spacing w:val="-7"/>
        </w:rPr>
        <w:t xml:space="preserve"> </w:t>
      </w:r>
      <w:r>
        <w:t>identificación</w:t>
      </w:r>
      <w:r>
        <w:rPr>
          <w:spacing w:val="-7"/>
        </w:rPr>
        <w:t xml:space="preserve"> </w:t>
      </w:r>
      <w:r>
        <w:t>emitido</w:t>
      </w:r>
      <w:r>
        <w:rPr>
          <w:spacing w:val="-7"/>
        </w:rPr>
        <w:t xml:space="preserve"> </w:t>
      </w:r>
      <w:r>
        <w:t>por</w:t>
      </w:r>
      <w:r>
        <w:rPr>
          <w:spacing w:val="-6"/>
        </w:rPr>
        <w:t xml:space="preserve"> </w:t>
      </w:r>
      <w:r>
        <w:t>el</w:t>
      </w:r>
      <w:r>
        <w:rPr>
          <w:spacing w:val="-7"/>
        </w:rPr>
        <w:t xml:space="preserve"> </w:t>
      </w:r>
      <w:r>
        <w:t>proveedor.</w:t>
      </w:r>
      <w:r>
        <w:rPr>
          <w:spacing w:val="40"/>
        </w:rPr>
        <w:t xml:space="preserve"> </w:t>
      </w:r>
      <w:r>
        <w:t>No</w:t>
      </w:r>
      <w:r>
        <w:rPr>
          <w:spacing w:val="-6"/>
        </w:rPr>
        <w:t xml:space="preserve"> </w:t>
      </w:r>
      <w:r>
        <w:t>se</w:t>
      </w:r>
      <w:r>
        <w:rPr>
          <w:spacing w:val="-6"/>
        </w:rPr>
        <w:t xml:space="preserve"> </w:t>
      </w:r>
      <w:r>
        <w:t>permite</w:t>
      </w:r>
      <w:r>
        <w:rPr>
          <w:spacing w:val="-8"/>
        </w:rPr>
        <w:t xml:space="preserve"> </w:t>
      </w:r>
      <w:r>
        <w:t>el</w:t>
      </w:r>
      <w:r>
        <w:rPr>
          <w:spacing w:val="-6"/>
        </w:rPr>
        <w:t xml:space="preserve"> </w:t>
      </w:r>
      <w:r>
        <w:t>uso</w:t>
      </w:r>
      <w:r>
        <w:rPr>
          <w:spacing w:val="-6"/>
        </w:rPr>
        <w:t xml:space="preserve"> </w:t>
      </w:r>
      <w:r>
        <w:t>del</w:t>
      </w:r>
      <w:r>
        <w:rPr>
          <w:spacing w:val="-6"/>
        </w:rPr>
        <w:t xml:space="preserve"> </w:t>
      </w:r>
      <w:r>
        <w:t>número</w:t>
      </w:r>
      <w:r>
        <w:rPr>
          <w:spacing w:val="-6"/>
        </w:rPr>
        <w:t xml:space="preserve"> </w:t>
      </w:r>
      <w:r>
        <w:t>de</w:t>
      </w:r>
      <w:r>
        <w:rPr>
          <w:spacing w:val="-6"/>
        </w:rPr>
        <w:t xml:space="preserve"> </w:t>
      </w:r>
      <w:r>
        <w:t>Seguro Social, HICN, o cualquier otro número de Medicare del beneficiario, como el Identificador de Beneficiario de Medicare (MBI, por sus siglas en inglés).</w:t>
      </w:r>
    </w:p>
    <w:p w:rsidR="00AF7425" w:rsidRDefault="00AF7425">
      <w:pPr>
        <w:pStyle w:val="BodyText"/>
        <w:spacing w:before="10"/>
        <w:rPr>
          <w:sz w:val="23"/>
        </w:rPr>
      </w:pPr>
    </w:p>
    <w:p w:rsidR="00AF7425" w:rsidRDefault="0024503E">
      <w:pPr>
        <w:pStyle w:val="BodyText"/>
        <w:ind w:left="120" w:right="368"/>
      </w:pPr>
      <w:r>
        <w:rPr>
          <w:b/>
        </w:rPr>
        <w:t>Punto # 1</w:t>
      </w:r>
      <w:r>
        <w:rPr>
          <w:b/>
          <w:spacing w:val="40"/>
        </w:rPr>
        <w:t xml:space="preserve"> </w:t>
      </w:r>
      <w:r>
        <w:t xml:space="preserve">Los hechos que se utilizaron para tomar esta decisión: Rellene la información </w:t>
      </w:r>
      <w:r>
        <w:rPr>
          <w:u w:val="single"/>
        </w:rPr>
        <w:t>específica del paciente</w:t>
      </w:r>
      <w:r>
        <w:t xml:space="preserve"> que describe el funcionamiento y progreso actual del beneficiario/afiliado</w:t>
      </w:r>
      <w:r>
        <w:rPr>
          <w:spacing w:val="-9"/>
        </w:rPr>
        <w:t xml:space="preserve"> </w:t>
      </w:r>
      <w:r>
        <w:t>con</w:t>
      </w:r>
      <w:r>
        <w:rPr>
          <w:spacing w:val="-6"/>
        </w:rPr>
        <w:t xml:space="preserve"> </w:t>
      </w:r>
      <w:r>
        <w:t>respecto</w:t>
      </w:r>
      <w:r>
        <w:rPr>
          <w:spacing w:val="-9"/>
        </w:rPr>
        <w:t xml:space="preserve"> </w:t>
      </w:r>
      <w:r>
        <w:t>a</w:t>
      </w:r>
      <w:r>
        <w:rPr>
          <w:spacing w:val="-9"/>
        </w:rPr>
        <w:t xml:space="preserve"> </w:t>
      </w:r>
      <w:r>
        <w:t>los</w:t>
      </w:r>
      <w:r>
        <w:rPr>
          <w:spacing w:val="-8"/>
        </w:rPr>
        <w:t xml:space="preserve"> </w:t>
      </w:r>
      <w:r>
        <w:t>servicios</w:t>
      </w:r>
      <w:r>
        <w:rPr>
          <w:spacing w:val="-5"/>
        </w:rPr>
        <w:t xml:space="preserve"> </w:t>
      </w:r>
      <w:r>
        <w:t>que</w:t>
      </w:r>
      <w:r>
        <w:rPr>
          <w:spacing w:val="-9"/>
        </w:rPr>
        <w:t xml:space="preserve"> </w:t>
      </w:r>
      <w:r>
        <w:t>se</w:t>
      </w:r>
      <w:r>
        <w:rPr>
          <w:spacing w:val="-9"/>
        </w:rPr>
        <w:t xml:space="preserve"> </w:t>
      </w:r>
      <w:r>
        <w:t>le</w:t>
      </w:r>
      <w:r>
        <w:rPr>
          <w:spacing w:val="-9"/>
        </w:rPr>
        <w:t xml:space="preserve"> </w:t>
      </w:r>
      <w:r>
        <w:t>proveen.</w:t>
      </w:r>
      <w:r>
        <w:rPr>
          <w:spacing w:val="40"/>
        </w:rPr>
        <w:t xml:space="preserve"> </w:t>
      </w:r>
      <w:r>
        <w:t>Use</w:t>
      </w:r>
      <w:r>
        <w:rPr>
          <w:spacing w:val="-9"/>
        </w:rPr>
        <w:t xml:space="preserve"> </w:t>
      </w:r>
      <w:r>
        <w:t>oraciones</w:t>
      </w:r>
      <w:r>
        <w:rPr>
          <w:spacing w:val="-8"/>
        </w:rPr>
        <w:t xml:space="preserve"> </w:t>
      </w:r>
      <w:r>
        <w:t>completas en lenguaje sencillo.</w:t>
      </w:r>
    </w:p>
    <w:p w:rsidR="00AF7425" w:rsidRDefault="00AF7425">
      <w:pPr>
        <w:pStyle w:val="BodyText"/>
        <w:spacing w:before="10"/>
      </w:pPr>
    </w:p>
    <w:p w:rsidR="00AF7425" w:rsidRDefault="0024503E">
      <w:pPr>
        <w:pStyle w:val="BodyText"/>
        <w:ind w:left="119" w:right="172"/>
      </w:pPr>
      <w:r>
        <w:rPr>
          <w:b/>
        </w:rPr>
        <w:t>Punto # 2</w:t>
      </w:r>
      <w:r>
        <w:rPr>
          <w:b/>
          <w:spacing w:val="40"/>
        </w:rPr>
        <w:t xml:space="preserve"> </w:t>
      </w:r>
      <w:r>
        <w:t xml:space="preserve">La explicación detallada de los motivos por los cuales los servicios ya no serán cubiertos. Rellene los </w:t>
      </w:r>
      <w:r>
        <w:rPr>
          <w:u w:val="single"/>
        </w:rPr>
        <w:t>motivos detallados y específicos al beneficiario</w:t>
      </w:r>
      <w:r>
        <w:t xml:space="preserve"> por los cuales la hospitalización</w:t>
      </w:r>
      <w:r>
        <w:rPr>
          <w:spacing w:val="-7"/>
        </w:rPr>
        <w:t xml:space="preserve"> </w:t>
      </w:r>
      <w:r>
        <w:t>ya</w:t>
      </w:r>
      <w:r>
        <w:rPr>
          <w:spacing w:val="-7"/>
        </w:rPr>
        <w:t xml:space="preserve"> </w:t>
      </w:r>
      <w:r>
        <w:t>no</w:t>
      </w:r>
      <w:r>
        <w:rPr>
          <w:spacing w:val="-7"/>
        </w:rPr>
        <w:t xml:space="preserve"> </w:t>
      </w:r>
      <w:r>
        <w:t>es</w:t>
      </w:r>
      <w:r>
        <w:rPr>
          <w:spacing w:val="-3"/>
        </w:rPr>
        <w:t xml:space="preserve"> </w:t>
      </w:r>
      <w:r>
        <w:t>razonable</w:t>
      </w:r>
      <w:r>
        <w:rPr>
          <w:spacing w:val="-7"/>
        </w:rPr>
        <w:t xml:space="preserve"> </w:t>
      </w:r>
      <w:r>
        <w:t>o</w:t>
      </w:r>
      <w:r>
        <w:rPr>
          <w:spacing w:val="-7"/>
        </w:rPr>
        <w:t xml:space="preserve"> </w:t>
      </w:r>
      <w:r>
        <w:t>necesaria</w:t>
      </w:r>
      <w:r>
        <w:rPr>
          <w:spacing w:val="-7"/>
        </w:rPr>
        <w:t xml:space="preserve"> </w:t>
      </w:r>
      <w:r>
        <w:t>para</w:t>
      </w:r>
      <w:r>
        <w:rPr>
          <w:spacing w:val="-7"/>
        </w:rPr>
        <w:t xml:space="preserve"> </w:t>
      </w:r>
      <w:r>
        <w:t>el</w:t>
      </w:r>
      <w:r>
        <w:rPr>
          <w:spacing w:val="-7"/>
        </w:rPr>
        <w:t xml:space="preserve"> </w:t>
      </w:r>
      <w:r>
        <w:t>beneficiario/afiliado</w:t>
      </w:r>
      <w:r>
        <w:rPr>
          <w:spacing w:val="-7"/>
        </w:rPr>
        <w:t xml:space="preserve"> </w:t>
      </w:r>
      <w:r>
        <w:t>o</w:t>
      </w:r>
      <w:r>
        <w:rPr>
          <w:spacing w:val="-7"/>
        </w:rPr>
        <w:t xml:space="preserve"> </w:t>
      </w:r>
      <w:r>
        <w:t>ya</w:t>
      </w:r>
      <w:r>
        <w:rPr>
          <w:spacing w:val="-7"/>
        </w:rPr>
        <w:t xml:space="preserve"> </w:t>
      </w:r>
      <w:r>
        <w:t>no</w:t>
      </w:r>
      <w:r>
        <w:rPr>
          <w:spacing w:val="-7"/>
        </w:rPr>
        <w:t xml:space="preserve"> </w:t>
      </w:r>
      <w:r>
        <w:t>será</w:t>
      </w:r>
      <w:r>
        <w:rPr>
          <w:spacing w:val="-7"/>
        </w:rPr>
        <w:t xml:space="preserve"> </w:t>
      </w:r>
      <w:r>
        <w:t>cubierto según</w:t>
      </w:r>
      <w:r>
        <w:rPr>
          <w:spacing w:val="-7"/>
        </w:rPr>
        <w:t xml:space="preserve"> </w:t>
      </w:r>
      <w:r>
        <w:t>las</w:t>
      </w:r>
      <w:r>
        <w:rPr>
          <w:spacing w:val="-6"/>
        </w:rPr>
        <w:t xml:space="preserve"> </w:t>
      </w:r>
      <w:r>
        <w:t>pautas</w:t>
      </w:r>
      <w:r>
        <w:rPr>
          <w:spacing w:val="-6"/>
        </w:rPr>
        <w:t xml:space="preserve"> </w:t>
      </w:r>
      <w:r>
        <w:t>de</w:t>
      </w:r>
      <w:r>
        <w:rPr>
          <w:spacing w:val="-7"/>
        </w:rPr>
        <w:t xml:space="preserve"> </w:t>
      </w:r>
      <w:r>
        <w:t>Medicare.</w:t>
      </w:r>
      <w:r>
        <w:rPr>
          <w:spacing w:val="40"/>
        </w:rPr>
        <w:t xml:space="preserve"> </w:t>
      </w:r>
      <w:r>
        <w:t>Describa</w:t>
      </w:r>
      <w:r>
        <w:rPr>
          <w:spacing w:val="-7"/>
        </w:rPr>
        <w:t xml:space="preserve"> </w:t>
      </w:r>
      <w:r>
        <w:t>las</w:t>
      </w:r>
      <w:r>
        <w:rPr>
          <w:spacing w:val="-6"/>
        </w:rPr>
        <w:t xml:space="preserve"> </w:t>
      </w:r>
      <w:r>
        <w:t>razones</w:t>
      </w:r>
      <w:r>
        <w:rPr>
          <w:spacing w:val="-6"/>
        </w:rPr>
        <w:t xml:space="preserve"> </w:t>
      </w:r>
      <w:r>
        <w:t>por</w:t>
      </w:r>
      <w:r>
        <w:rPr>
          <w:spacing w:val="-6"/>
        </w:rPr>
        <w:t xml:space="preserve"> </w:t>
      </w:r>
      <w:r>
        <w:t>las</w:t>
      </w:r>
      <w:r>
        <w:rPr>
          <w:spacing w:val="-6"/>
        </w:rPr>
        <w:t xml:space="preserve"> </w:t>
      </w:r>
      <w:r>
        <w:t>cuales</w:t>
      </w:r>
      <w:r>
        <w:rPr>
          <w:spacing w:val="-6"/>
        </w:rPr>
        <w:t xml:space="preserve"> </w:t>
      </w:r>
      <w:r>
        <w:t>la</w:t>
      </w:r>
      <w:r>
        <w:rPr>
          <w:spacing w:val="-7"/>
        </w:rPr>
        <w:t xml:space="preserve"> </w:t>
      </w:r>
      <w:r>
        <w:t>condición</w:t>
      </w:r>
      <w:r>
        <w:rPr>
          <w:spacing w:val="-7"/>
        </w:rPr>
        <w:t xml:space="preserve"> </w:t>
      </w:r>
      <w:r>
        <w:t>de</w:t>
      </w:r>
      <w:r>
        <w:rPr>
          <w:spacing w:val="-7"/>
        </w:rPr>
        <w:t xml:space="preserve"> </w:t>
      </w:r>
      <w:r>
        <w:t>beneficiario/ afiliado no satisface estas pautas.</w:t>
      </w:r>
      <w:r>
        <w:rPr>
          <w:spacing w:val="40"/>
        </w:rPr>
        <w:t xml:space="preserve"> </w:t>
      </w:r>
      <w:r>
        <w:t>Use oraciones completas en lenguaje sencillo.</w:t>
      </w:r>
    </w:p>
    <w:p w:rsidR="00AF7425" w:rsidRDefault="00AF7425">
      <w:pPr>
        <w:pStyle w:val="BodyText"/>
        <w:spacing w:before="3"/>
        <w:rPr>
          <w:sz w:val="23"/>
        </w:rPr>
      </w:pPr>
    </w:p>
    <w:p w:rsidR="00AF7425" w:rsidRDefault="0024503E">
      <w:pPr>
        <w:pStyle w:val="BodyText"/>
        <w:ind w:left="119" w:right="173"/>
      </w:pPr>
      <w:r>
        <w:rPr>
          <w:b/>
        </w:rPr>
        <w:t>Punto # 3</w:t>
      </w:r>
      <w:r>
        <w:rPr>
          <w:b/>
          <w:spacing w:val="40"/>
        </w:rPr>
        <w:t xml:space="preserve"> </w:t>
      </w:r>
      <w:r>
        <w:t>(Solamente planes de salud de Medicare) La política, disposición, o razonamiento que se utilizó para casos en que se entrega el aviso al afiliado del plan de salud:</w:t>
      </w:r>
      <w:r>
        <w:rPr>
          <w:spacing w:val="73"/>
        </w:rPr>
        <w:t xml:space="preserve"> </w:t>
      </w:r>
      <w:r>
        <w:t>Rellene con los motivos por los cuales los servicios ya no serán cubiertos según las guías de políticas del plan, si corresponde. Describa las razones por las cuales el afiliado no satisface estas pautas. Si</w:t>
      </w:r>
      <w:r>
        <w:rPr>
          <w:spacing w:val="-8"/>
        </w:rPr>
        <w:t xml:space="preserve"> </w:t>
      </w:r>
      <w:r>
        <w:t>el</w:t>
      </w:r>
      <w:r>
        <w:rPr>
          <w:spacing w:val="-8"/>
        </w:rPr>
        <w:t xml:space="preserve"> </w:t>
      </w:r>
      <w:r>
        <w:t>plan</w:t>
      </w:r>
      <w:r>
        <w:rPr>
          <w:spacing w:val="-8"/>
        </w:rPr>
        <w:t xml:space="preserve"> </w:t>
      </w:r>
      <w:r>
        <w:t>depende</w:t>
      </w:r>
      <w:r>
        <w:rPr>
          <w:spacing w:val="-5"/>
        </w:rPr>
        <w:t xml:space="preserve"> </w:t>
      </w:r>
      <w:r>
        <w:t>exclusivamente</w:t>
      </w:r>
      <w:r>
        <w:rPr>
          <w:spacing w:val="-8"/>
        </w:rPr>
        <w:t xml:space="preserve"> </w:t>
      </w:r>
      <w:r>
        <w:t>de</w:t>
      </w:r>
      <w:r>
        <w:rPr>
          <w:spacing w:val="-8"/>
        </w:rPr>
        <w:t xml:space="preserve"> </w:t>
      </w:r>
      <w:r>
        <w:t>las</w:t>
      </w:r>
      <w:r>
        <w:rPr>
          <w:spacing w:val="-7"/>
        </w:rPr>
        <w:t xml:space="preserve"> </w:t>
      </w:r>
      <w:r>
        <w:t>guías</w:t>
      </w:r>
      <w:r>
        <w:rPr>
          <w:spacing w:val="-7"/>
        </w:rPr>
        <w:t xml:space="preserve"> </w:t>
      </w:r>
      <w:r>
        <w:t>de</w:t>
      </w:r>
      <w:r>
        <w:rPr>
          <w:spacing w:val="-8"/>
        </w:rPr>
        <w:t xml:space="preserve"> </w:t>
      </w:r>
      <w:r>
        <w:t>cobertura</w:t>
      </w:r>
      <w:r>
        <w:rPr>
          <w:spacing w:val="-8"/>
        </w:rPr>
        <w:t xml:space="preserve"> </w:t>
      </w:r>
      <w:r>
        <w:t>de</w:t>
      </w:r>
      <w:r>
        <w:rPr>
          <w:spacing w:val="-8"/>
        </w:rPr>
        <w:t xml:space="preserve"> </w:t>
      </w:r>
      <w:r>
        <w:t>Medicare,</w:t>
      </w:r>
      <w:r>
        <w:rPr>
          <w:spacing w:val="-6"/>
        </w:rPr>
        <w:t xml:space="preserve"> </w:t>
      </w:r>
      <w:r>
        <w:t>explíquelo</w:t>
      </w:r>
      <w:r>
        <w:rPr>
          <w:spacing w:val="-8"/>
        </w:rPr>
        <w:t xml:space="preserve"> </w:t>
      </w:r>
      <w:r>
        <w:t>aquí.</w:t>
      </w:r>
      <w:r>
        <w:rPr>
          <w:spacing w:val="-6"/>
        </w:rPr>
        <w:t xml:space="preserve"> </w:t>
      </w:r>
      <w:r>
        <w:t>Use oraciones completas en lenguaje sencillo.</w:t>
      </w:r>
    </w:p>
    <w:p w:rsidR="00AF7425" w:rsidRDefault="00AF7425">
      <w:pPr>
        <w:pStyle w:val="BodyText"/>
        <w:spacing w:before="11"/>
        <w:rPr>
          <w:sz w:val="23"/>
        </w:rPr>
      </w:pPr>
    </w:p>
    <w:p w:rsidR="00AF7425" w:rsidRDefault="0024503E">
      <w:pPr>
        <w:pStyle w:val="BodyText"/>
        <w:ind w:left="119" w:right="172"/>
      </w:pPr>
      <w:r>
        <w:rPr>
          <w:b/>
        </w:rPr>
        <w:t>Si</w:t>
      </w:r>
      <w:r>
        <w:rPr>
          <w:b/>
          <w:spacing w:val="-3"/>
        </w:rPr>
        <w:t xml:space="preserve"> </w:t>
      </w:r>
      <w:r>
        <w:rPr>
          <w:b/>
        </w:rPr>
        <w:t>desea</w:t>
      </w:r>
      <w:r>
        <w:rPr>
          <w:b/>
          <w:spacing w:val="-4"/>
        </w:rPr>
        <w:t xml:space="preserve"> </w:t>
      </w:r>
      <w:r>
        <w:rPr>
          <w:b/>
        </w:rPr>
        <w:t>una</w:t>
      </w:r>
      <w:r>
        <w:rPr>
          <w:b/>
          <w:spacing w:val="-4"/>
        </w:rPr>
        <w:t xml:space="preserve"> </w:t>
      </w:r>
      <w:r>
        <w:rPr>
          <w:b/>
        </w:rPr>
        <w:t>copia</w:t>
      </w:r>
      <w:r>
        <w:rPr>
          <w:b/>
          <w:spacing w:val="-6"/>
        </w:rPr>
        <w:t xml:space="preserve"> </w:t>
      </w:r>
      <w:r>
        <w:rPr>
          <w:b/>
        </w:rPr>
        <w:t>de</w:t>
      </w:r>
      <w:r>
        <w:rPr>
          <w:b/>
          <w:spacing w:val="-6"/>
        </w:rPr>
        <w:t xml:space="preserve"> </w:t>
      </w:r>
      <w:r>
        <w:rPr>
          <w:b/>
        </w:rPr>
        <w:t>la</w:t>
      </w:r>
      <w:r>
        <w:rPr>
          <w:b/>
          <w:spacing w:val="-4"/>
        </w:rPr>
        <w:t xml:space="preserve"> </w:t>
      </w:r>
      <w:r>
        <w:rPr>
          <w:b/>
        </w:rPr>
        <w:t>sección</w:t>
      </w:r>
      <w:r>
        <w:rPr>
          <w:b/>
          <w:spacing w:val="-3"/>
        </w:rPr>
        <w:t xml:space="preserve"> </w:t>
      </w:r>
      <w:r>
        <w:rPr>
          <w:b/>
        </w:rPr>
        <w:t>sobre</w:t>
      </w:r>
      <w:r>
        <w:rPr>
          <w:b/>
          <w:spacing w:val="-4"/>
        </w:rPr>
        <w:t xml:space="preserve"> </w:t>
      </w:r>
      <w:r>
        <w:rPr>
          <w:b/>
        </w:rPr>
        <w:t>políticas:</w:t>
      </w:r>
      <w:r>
        <w:rPr>
          <w:b/>
          <w:spacing w:val="-5"/>
        </w:rPr>
        <w:t xml:space="preserve"> </w:t>
      </w:r>
      <w:r>
        <w:t>Si</w:t>
      </w:r>
      <w:r>
        <w:rPr>
          <w:spacing w:val="-4"/>
        </w:rPr>
        <w:t xml:space="preserve"> </w:t>
      </w:r>
      <w:r>
        <w:t>el</w:t>
      </w:r>
      <w:r>
        <w:rPr>
          <w:spacing w:val="-4"/>
        </w:rPr>
        <w:t xml:space="preserve"> </w:t>
      </w:r>
      <w:r>
        <w:t>hospital</w:t>
      </w:r>
      <w:r>
        <w:rPr>
          <w:spacing w:val="-4"/>
        </w:rPr>
        <w:t xml:space="preserve"> </w:t>
      </w:r>
      <w:r>
        <w:t>o</w:t>
      </w:r>
      <w:r>
        <w:rPr>
          <w:spacing w:val="-4"/>
        </w:rPr>
        <w:t xml:space="preserve"> </w:t>
      </w:r>
      <w:r>
        <w:t>plan</w:t>
      </w:r>
      <w:r>
        <w:rPr>
          <w:spacing w:val="-4"/>
        </w:rPr>
        <w:t xml:space="preserve"> </w:t>
      </w:r>
      <w:r>
        <w:t>de</w:t>
      </w:r>
      <w:r>
        <w:rPr>
          <w:spacing w:val="-4"/>
        </w:rPr>
        <w:t xml:space="preserve"> </w:t>
      </w:r>
      <w:r>
        <w:t>salud</w:t>
      </w:r>
      <w:r>
        <w:rPr>
          <w:spacing w:val="-4"/>
        </w:rPr>
        <w:t xml:space="preserve"> </w:t>
      </w:r>
      <w:r>
        <w:t>de</w:t>
      </w:r>
      <w:r>
        <w:rPr>
          <w:spacing w:val="-4"/>
        </w:rPr>
        <w:t xml:space="preserve"> </w:t>
      </w:r>
      <w:r>
        <w:t>Medicare no hubiera proporcionado las guías o la política de Medicare que se usó para decidir la fecha del</w:t>
      </w:r>
      <w:r>
        <w:rPr>
          <w:spacing w:val="-7"/>
        </w:rPr>
        <w:t xml:space="preserve"> </w:t>
      </w:r>
      <w:r>
        <w:t>alta,</w:t>
      </w:r>
      <w:r>
        <w:rPr>
          <w:spacing w:val="-5"/>
        </w:rPr>
        <w:t xml:space="preserve"> </w:t>
      </w:r>
      <w:r>
        <w:t>informe</w:t>
      </w:r>
      <w:r>
        <w:rPr>
          <w:spacing w:val="-7"/>
        </w:rPr>
        <w:t xml:space="preserve"> </w:t>
      </w:r>
      <w:r>
        <w:t>al</w:t>
      </w:r>
      <w:r>
        <w:rPr>
          <w:spacing w:val="-7"/>
        </w:rPr>
        <w:t xml:space="preserve"> </w:t>
      </w:r>
      <w:r>
        <w:t>beneficiario/afiliado</w:t>
      </w:r>
      <w:r>
        <w:rPr>
          <w:spacing w:val="-7"/>
        </w:rPr>
        <w:t xml:space="preserve"> </w:t>
      </w:r>
      <w:r>
        <w:t>cómo</w:t>
      </w:r>
      <w:r>
        <w:rPr>
          <w:spacing w:val="-7"/>
        </w:rPr>
        <w:t xml:space="preserve"> </w:t>
      </w:r>
      <w:r>
        <w:t>y</w:t>
      </w:r>
      <w:r>
        <w:rPr>
          <w:spacing w:val="-7"/>
        </w:rPr>
        <w:t xml:space="preserve"> </w:t>
      </w:r>
      <w:r>
        <w:t>dónde</w:t>
      </w:r>
      <w:r>
        <w:rPr>
          <w:spacing w:val="-7"/>
        </w:rPr>
        <w:t xml:space="preserve"> </w:t>
      </w:r>
      <w:r>
        <w:t>puede</w:t>
      </w:r>
      <w:r>
        <w:rPr>
          <w:spacing w:val="-7"/>
        </w:rPr>
        <w:t xml:space="preserve"> </w:t>
      </w:r>
      <w:r>
        <w:t>obtener</w:t>
      </w:r>
      <w:r>
        <w:rPr>
          <w:spacing w:val="-6"/>
        </w:rPr>
        <w:t xml:space="preserve"> </w:t>
      </w:r>
      <w:r>
        <w:t>la</w:t>
      </w:r>
      <w:r>
        <w:rPr>
          <w:spacing w:val="-7"/>
        </w:rPr>
        <w:t xml:space="preserve"> </w:t>
      </w:r>
      <w:r>
        <w:t>política.</w:t>
      </w:r>
      <w:r>
        <w:rPr>
          <w:spacing w:val="40"/>
        </w:rPr>
        <w:t xml:space="preserve"> </w:t>
      </w:r>
      <w:r>
        <w:t>Proporcione</w:t>
      </w:r>
      <w:r>
        <w:rPr>
          <w:spacing w:val="-7"/>
        </w:rPr>
        <w:t xml:space="preserve"> </w:t>
      </w:r>
      <w:r>
        <w:t>el nombre</w:t>
      </w:r>
      <w:r>
        <w:rPr>
          <w:spacing w:val="-9"/>
        </w:rPr>
        <w:t xml:space="preserve"> </w:t>
      </w:r>
      <w:r>
        <w:t>del</w:t>
      </w:r>
      <w:r>
        <w:rPr>
          <w:spacing w:val="-9"/>
        </w:rPr>
        <w:t xml:space="preserve"> </w:t>
      </w:r>
      <w:r>
        <w:t>hospital/plan</w:t>
      </w:r>
      <w:r>
        <w:rPr>
          <w:spacing w:val="-9"/>
        </w:rPr>
        <w:t xml:space="preserve"> </w:t>
      </w:r>
      <w:r>
        <w:t>y</w:t>
      </w:r>
      <w:r>
        <w:rPr>
          <w:spacing w:val="-10"/>
        </w:rPr>
        <w:t xml:space="preserve"> </w:t>
      </w:r>
      <w:r>
        <w:t>el</w:t>
      </w:r>
      <w:r>
        <w:rPr>
          <w:spacing w:val="-9"/>
        </w:rPr>
        <w:t xml:space="preserve"> </w:t>
      </w:r>
      <w:r>
        <w:t>número</w:t>
      </w:r>
      <w:r>
        <w:rPr>
          <w:spacing w:val="-9"/>
        </w:rPr>
        <w:t xml:space="preserve"> </w:t>
      </w:r>
      <w:r>
        <w:t>de</w:t>
      </w:r>
      <w:r>
        <w:rPr>
          <w:spacing w:val="-9"/>
        </w:rPr>
        <w:t xml:space="preserve"> </w:t>
      </w:r>
      <w:r>
        <w:t>teléfono</w:t>
      </w:r>
      <w:r>
        <w:rPr>
          <w:spacing w:val="-9"/>
        </w:rPr>
        <w:t xml:space="preserve"> </w:t>
      </w:r>
      <w:r>
        <w:t>gratuito</w:t>
      </w:r>
      <w:r>
        <w:rPr>
          <w:spacing w:val="-9"/>
        </w:rPr>
        <w:t xml:space="preserve"> </w:t>
      </w:r>
      <w:r>
        <w:t>que</w:t>
      </w:r>
      <w:r>
        <w:rPr>
          <w:spacing w:val="-9"/>
        </w:rPr>
        <w:t xml:space="preserve"> </w:t>
      </w:r>
      <w:r>
        <w:t>los</w:t>
      </w:r>
      <w:r>
        <w:rPr>
          <w:spacing w:val="-9"/>
        </w:rPr>
        <w:t xml:space="preserve"> </w:t>
      </w:r>
      <w:r>
        <w:t>beneficiarios/afiliados</w:t>
      </w:r>
      <w:r>
        <w:rPr>
          <w:spacing w:val="-9"/>
        </w:rPr>
        <w:t xml:space="preserve"> </w:t>
      </w:r>
      <w:r>
        <w:t>pueden llamar para obtener una copia de los documentos relevantes que se enviaron a la QIO.</w:t>
      </w:r>
    </w:p>
    <w:p w:rsidR="00AF7425" w:rsidRDefault="00AF7425">
      <w:pPr>
        <w:pStyle w:val="BodyText"/>
        <w:rPr>
          <w:sz w:val="24"/>
        </w:rPr>
      </w:pPr>
    </w:p>
    <w:sectPr w:rsidR="00AF7425" w:rsidSect="0043735F">
      <w:headerReference w:type="even" r:id="rId7"/>
      <w:headerReference w:type="default" r:id="rId8"/>
      <w:footerReference w:type="even" r:id="rId9"/>
      <w:footerReference w:type="default" r:id="rId10"/>
      <w:headerReference w:type="first" r:id="rId11"/>
      <w:footerReference w:type="first" r:id="rId12"/>
      <w:type w:val="continuous"/>
      <w:pgSz w:w="12240" w:h="15840"/>
      <w:pgMar w:top="820" w:right="1280" w:bottom="280" w:left="1320"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503E" w:rsidRDefault="0024503E" w:rsidP="0043735F">
      <w:r>
        <w:separator/>
      </w:r>
    </w:p>
  </w:endnote>
  <w:endnote w:type="continuationSeparator" w:id="0">
    <w:p w:rsidR="0024503E" w:rsidRDefault="0024503E" w:rsidP="00437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BA4" w:rsidRDefault="00A02B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35F" w:rsidRDefault="0043735F" w:rsidP="0043735F">
    <w:pPr>
      <w:ind w:left="100" w:right="77"/>
      <w:rPr>
        <w:rFonts w:ascii="Times New Roman" w:eastAsia="Times New Roman" w:hAnsi="Times New Roman" w:cs="Times New Roman"/>
        <w:sz w:val="14"/>
        <w:szCs w:val="14"/>
        <w:lang w:val="es-US"/>
      </w:rPr>
    </w:pPr>
    <w:r>
      <w:rPr>
        <w:sz w:val="14"/>
        <w:szCs w:val="14"/>
      </w:rPr>
      <w:t xml:space="preserve">De acuerdo con la Ley para la Reducción de Trámites de 1995, ninguna persona será obligada a responder a una recopilación de información a menos que se exhiba un número de control válido de la OMB.  El número de control válido de la OMB para esta recopilación de información es 0938- 1019.  El tiempo necesario para completar esta recopilación de información es de aproximadamente </w:t>
    </w:r>
    <w:r w:rsidR="004F358B">
      <w:rPr>
        <w:sz w:val="14"/>
        <w:szCs w:val="14"/>
      </w:rPr>
      <w:t>60</w:t>
    </w:r>
    <w:r>
      <w:rPr>
        <w:sz w:val="14"/>
        <w:szCs w:val="14"/>
      </w:rPr>
      <w:t xml:space="preserve"> minutos por respuesta, incluido el tiempo para revisar las instrucciones, buscar fuentes de datos existentes, reunir los datos necesarios, y completar y revisar la recopilación de información.  Si tiene preguntas sobre la precisión de los tiempos estimados o sugerencias para mejorar este formulario, escriba a: CMS, 7500 Security Boulevard, </w:t>
    </w:r>
    <w:proofErr w:type="spellStart"/>
    <w:r>
      <w:rPr>
        <w:sz w:val="14"/>
        <w:szCs w:val="14"/>
      </w:rPr>
      <w:t>Attn</w:t>
    </w:r>
    <w:proofErr w:type="spellEnd"/>
    <w:r>
      <w:rPr>
        <w:sz w:val="14"/>
        <w:szCs w:val="14"/>
      </w:rPr>
      <w:t xml:space="preserve">: </w:t>
    </w:r>
    <w:proofErr w:type="spellStart"/>
    <w:r>
      <w:rPr>
        <w:sz w:val="14"/>
        <w:szCs w:val="14"/>
      </w:rPr>
      <w:t>PRA</w:t>
    </w:r>
    <w:proofErr w:type="spellEnd"/>
    <w:r>
      <w:rPr>
        <w:sz w:val="14"/>
        <w:szCs w:val="14"/>
      </w:rPr>
      <w:t xml:space="preserve"> </w:t>
    </w:r>
    <w:proofErr w:type="spellStart"/>
    <w:r>
      <w:rPr>
        <w:sz w:val="14"/>
        <w:szCs w:val="14"/>
      </w:rPr>
      <w:t>Reports</w:t>
    </w:r>
    <w:proofErr w:type="spellEnd"/>
    <w:r>
      <w:rPr>
        <w:sz w:val="14"/>
        <w:szCs w:val="14"/>
      </w:rPr>
      <w:t xml:space="preserve"> </w:t>
    </w:r>
    <w:proofErr w:type="spellStart"/>
    <w:r>
      <w:rPr>
        <w:sz w:val="14"/>
        <w:szCs w:val="14"/>
      </w:rPr>
      <w:t>Clearance</w:t>
    </w:r>
    <w:proofErr w:type="spellEnd"/>
    <w:r>
      <w:rPr>
        <w:sz w:val="14"/>
        <w:szCs w:val="14"/>
      </w:rPr>
      <w:t xml:space="preserve"> </w:t>
    </w:r>
    <w:proofErr w:type="spellStart"/>
    <w:r>
      <w:rPr>
        <w:sz w:val="14"/>
        <w:szCs w:val="14"/>
      </w:rPr>
      <w:t>Officer</w:t>
    </w:r>
    <w:proofErr w:type="spellEnd"/>
    <w:r>
      <w:rPr>
        <w:sz w:val="14"/>
        <w:szCs w:val="14"/>
      </w:rPr>
      <w:t>, Mail Stop C4-26-05, Baltimore, Maryland 21244-1850.</w:t>
    </w:r>
  </w:p>
  <w:p w:rsidR="0043735F" w:rsidRDefault="0043735F" w:rsidP="0043735F">
    <w:pPr>
      <w:pStyle w:val="BodyText"/>
      <w:rPr>
        <w:sz w:val="24"/>
      </w:rPr>
    </w:pPr>
  </w:p>
  <w:p w:rsidR="0043735F" w:rsidRDefault="0043735F" w:rsidP="0043735F">
    <w:pPr>
      <w:tabs>
        <w:tab w:val="left" w:pos="6721"/>
      </w:tabs>
      <w:spacing w:before="1"/>
      <w:ind w:left="120"/>
      <w:rPr>
        <w:sz w:val="20"/>
      </w:rPr>
    </w:pPr>
    <w:r>
      <w:rPr>
        <w:spacing w:val="-2"/>
        <w:sz w:val="20"/>
      </w:rPr>
      <w:t>Formulario</w:t>
    </w:r>
    <w:r>
      <w:rPr>
        <w:spacing w:val="2"/>
        <w:sz w:val="20"/>
      </w:rPr>
      <w:t xml:space="preserve"> </w:t>
    </w:r>
    <w:r>
      <w:rPr>
        <w:spacing w:val="-2"/>
        <w:sz w:val="20"/>
      </w:rPr>
      <w:t>CMS</w:t>
    </w:r>
    <w:r>
      <w:rPr>
        <w:spacing w:val="-1"/>
        <w:sz w:val="20"/>
      </w:rPr>
      <w:t xml:space="preserve"> </w:t>
    </w:r>
    <w:r>
      <w:rPr>
        <w:spacing w:val="-2"/>
        <w:sz w:val="20"/>
      </w:rPr>
      <w:t>10066-DND</w:t>
    </w:r>
    <w:r>
      <w:rPr>
        <w:sz w:val="20"/>
      </w:rPr>
      <w:t xml:space="preserve"> </w:t>
    </w:r>
    <w:r>
      <w:rPr>
        <w:spacing w:val="-2"/>
        <w:sz w:val="20"/>
      </w:rPr>
      <w:t>instrucciones</w:t>
    </w:r>
    <w:r>
      <w:rPr>
        <w:spacing w:val="1"/>
        <w:sz w:val="20"/>
      </w:rPr>
      <w:t xml:space="preserve"> </w:t>
    </w:r>
    <w:r>
      <w:rPr>
        <w:spacing w:val="-2"/>
        <w:sz w:val="20"/>
      </w:rPr>
      <w:t>(Exp.12/31/2025)</w:t>
    </w:r>
    <w:r>
      <w:rPr>
        <w:sz w:val="20"/>
      </w:rPr>
      <w:tab/>
      <w:t>Aprobación</w:t>
    </w:r>
    <w:r>
      <w:rPr>
        <w:spacing w:val="-7"/>
        <w:sz w:val="20"/>
      </w:rPr>
      <w:t xml:space="preserve"> </w:t>
    </w:r>
    <w:r>
      <w:rPr>
        <w:sz w:val="20"/>
      </w:rPr>
      <w:t>de</w:t>
    </w:r>
    <w:r>
      <w:rPr>
        <w:spacing w:val="-7"/>
        <w:sz w:val="20"/>
      </w:rPr>
      <w:t xml:space="preserve"> </w:t>
    </w:r>
    <w:r>
      <w:rPr>
        <w:sz w:val="20"/>
      </w:rPr>
      <w:t>OMB</w:t>
    </w:r>
    <w:r>
      <w:rPr>
        <w:spacing w:val="-8"/>
        <w:sz w:val="20"/>
      </w:rPr>
      <w:t xml:space="preserve"> </w:t>
    </w:r>
    <w:r>
      <w:rPr>
        <w:sz w:val="20"/>
      </w:rPr>
      <w:t>0938-</w:t>
    </w:r>
    <w:r>
      <w:rPr>
        <w:spacing w:val="-4"/>
        <w:sz w:val="20"/>
      </w:rPr>
      <w:t>1019</w:t>
    </w:r>
  </w:p>
  <w:p w:rsidR="0043735F" w:rsidRDefault="004373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BA4" w:rsidRDefault="00A02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503E" w:rsidRDefault="0024503E" w:rsidP="0043735F">
      <w:r>
        <w:separator/>
      </w:r>
    </w:p>
  </w:footnote>
  <w:footnote w:type="continuationSeparator" w:id="0">
    <w:p w:rsidR="0024503E" w:rsidRDefault="0024503E" w:rsidP="00437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BA4" w:rsidRDefault="00A02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BA4" w:rsidRDefault="00A02B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BA4" w:rsidRDefault="00A02B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425"/>
    <w:rsid w:val="0024503E"/>
    <w:rsid w:val="0043735F"/>
    <w:rsid w:val="004F358B"/>
    <w:rsid w:val="007975E6"/>
    <w:rsid w:val="00A02BA4"/>
    <w:rsid w:val="00AF7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98918A-2BBF-45CB-A6ED-CBBE6B04A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92"/>
      <w:ind w:left="3765" w:right="866" w:hanging="2367"/>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3735F"/>
    <w:pPr>
      <w:tabs>
        <w:tab w:val="center" w:pos="4680"/>
        <w:tab w:val="right" w:pos="9360"/>
      </w:tabs>
    </w:pPr>
  </w:style>
  <w:style w:type="character" w:customStyle="1" w:styleId="HeaderChar">
    <w:name w:val="Header Char"/>
    <w:basedOn w:val="DefaultParagraphFont"/>
    <w:link w:val="Header"/>
    <w:uiPriority w:val="99"/>
    <w:rsid w:val="0043735F"/>
    <w:rPr>
      <w:rFonts w:ascii="Arial" w:eastAsia="Arial" w:hAnsi="Arial" w:cs="Arial"/>
      <w:lang w:val="es-ES"/>
    </w:rPr>
  </w:style>
  <w:style w:type="paragraph" w:styleId="Footer">
    <w:name w:val="footer"/>
    <w:basedOn w:val="Normal"/>
    <w:link w:val="FooterChar"/>
    <w:uiPriority w:val="99"/>
    <w:unhideWhenUsed/>
    <w:rsid w:val="0043735F"/>
    <w:pPr>
      <w:tabs>
        <w:tab w:val="center" w:pos="4680"/>
        <w:tab w:val="right" w:pos="9360"/>
      </w:tabs>
    </w:pPr>
  </w:style>
  <w:style w:type="character" w:customStyle="1" w:styleId="FooterChar">
    <w:name w:val="Footer Char"/>
    <w:basedOn w:val="DefaultParagraphFont"/>
    <w:link w:val="Footer"/>
    <w:uiPriority w:val="99"/>
    <w:rsid w:val="0043735F"/>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1018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D7743-D287-44D2-AD0B-9EFAC55EB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483</Words>
  <Characters>2518</Characters>
  <Application>Microsoft Office Word</Application>
  <DocSecurity>4</DocSecurity>
  <Lines>46</Lines>
  <Paragraphs>11</Paragraphs>
  <ScaleCrop>false</ScaleCrop>
  <HeadingPairs>
    <vt:vector size="2" baseType="variant">
      <vt:variant>
        <vt:lpstr>Title</vt:lpstr>
      </vt:variant>
      <vt:variant>
        <vt:i4>1</vt:i4>
      </vt:variant>
    </vt:vector>
  </HeadingPairs>
  <TitlesOfParts>
    <vt:vector size="1" baseType="lpstr">
      <vt:lpstr>Instrucciones del formulario para el Aviso detallado del alta</vt:lpstr>
    </vt:vector>
  </TitlesOfParts>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Instrucciones del formulario para el Aviso detallado del alta</dc:title>
  <dc:subject>Instrucciones del formulario para el Aviso detallado del alta</dc:subject>
  <dc:creator>CMS/CM/MEAG/DAP</dc:creator>
  <cp:keywords>DND 10066 Instrucciones del formulario para el Aviso detallado del alta</cp:keywords>
  <cp:lastModifiedBy>Liz Hosna</cp:lastModifiedBy>
  <cp:revision>2</cp:revision>
  <dcterms:created xsi:type="dcterms:W3CDTF">2023-01-23T19:49:00Z</dcterms:created>
  <dcterms:modified xsi:type="dcterms:W3CDTF">2023-01-23T19:49:00Z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2019-12-18T00:00:00Z</vt:filetime>
  </property>
  <property fmtid="{D5CDD505-2E9C-101B-9397-08002B2CF9AE}" pid="3" name="Creator">
    <vt:lpwstr>Acrobat PDFMaker 15 for Word</vt:lpwstr>
  </property>
  <property fmtid="{D5CDD505-2E9C-101B-9397-08002B2CF9AE}" pid="4" name="LastSaved">
    <vt:filetime>2023-01-22T00:00:00Z</vt:filetime>
  </property>
  <property fmtid="{D5CDD505-2E9C-101B-9397-08002B2CF9AE}" pid="5" name="Producer">
    <vt:lpwstr>Adobe PDF Library 15.0</vt:lpwstr>
  </property>
  <property fmtid="{D5CDD505-2E9C-101B-9397-08002B2CF9AE}" pid="6" name="SourceModified">
    <vt:lpwstr>D:20191218184052</vt:lpwstr>
  </property>
  <property fmtid="{D5CDD505-2E9C-101B-9397-08002B2CF9AE}" pid="7" name="_NewReviewCycle">
    <vt:lpwstr/>
  </property>
</Properties>
</file>